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627A02A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8F7FB5">
        <w:rPr>
          <w:rFonts w:ascii="Garamond" w:hAnsi="Garamond"/>
          <w:sz w:val="24"/>
          <w:szCs w:val="24"/>
        </w:rPr>
        <w:t>5</w:t>
      </w:r>
      <w:r w:rsidR="006A6E92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354A2956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A6E92" w:rsidRPr="00F92B8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https://zakazky.zcu.cz/contract_display_6402.html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46C017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15881">
        <w:rPr>
          <w:rFonts w:ascii="Garamond" w:hAnsi="Garamond" w:cs="Arial"/>
          <w:sz w:val="22"/>
          <w:szCs w:val="22"/>
        </w:rPr>
        <w:t>1</w:t>
      </w:r>
      <w:r w:rsidR="006A6E92">
        <w:rPr>
          <w:rFonts w:ascii="Garamond" w:hAnsi="Garamond" w:cs="Arial"/>
          <w:sz w:val="22"/>
          <w:szCs w:val="22"/>
        </w:rPr>
        <w:t>6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</w:t>
      </w:r>
      <w:r w:rsidR="00163062">
        <w:rPr>
          <w:rFonts w:ascii="Garamond" w:hAnsi="Garamond" w:cs="Arial"/>
          <w:sz w:val="22"/>
          <w:szCs w:val="22"/>
        </w:rPr>
        <w:t>1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28875" w14:textId="77777777" w:rsidR="0041752D" w:rsidRDefault="0041752D" w:rsidP="00795AAC">
      <w:r>
        <w:separator/>
      </w:r>
    </w:p>
  </w:endnote>
  <w:endnote w:type="continuationSeparator" w:id="0">
    <w:p w14:paraId="17693F82" w14:textId="77777777" w:rsidR="0041752D" w:rsidRDefault="0041752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0F35F" w14:textId="77777777" w:rsidR="0041752D" w:rsidRDefault="0041752D" w:rsidP="00795AAC">
      <w:r>
        <w:separator/>
      </w:r>
    </w:p>
  </w:footnote>
  <w:footnote w:type="continuationSeparator" w:id="0">
    <w:p w14:paraId="6224A555" w14:textId="77777777" w:rsidR="0041752D" w:rsidRDefault="0041752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6E9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0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J6q+KrBkZ5utNjLYzy/3nojJirQ947+5ccCT+8sU5sk=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Zs0FueeqaNF/GG6DnWqA4SfaqXcw91G4SbGmlicb2OQ=</DigestValue>
    </Reference>
  </SignedInfo>
  <SignatureValue>H3DFE14kulTBnUl7Xwn8LOY98SrWaA5pN+VdgS4xJCswgH9IvOCDD1XJg6OWOSSY1A1GR3R3zy4R
zhGB0GSmiD6Rvg0kHnBAo6UaHwWaG7099hN3ax/6107cbV/tmxzEF+xzHZdoQyijCdig31E4Vycc
qiwj2quq3OA0X/95ic6Enc+8pELRIPdX04kfrmt91asPiTfXR+7ZvGlHXXb4yadZV23dk+7962tq
3YMqoiZIkqhlbglL+z7VcCPfCaEC4SADYk52XcnX0eh3RC1eib4rHY04+Op9adeWzlq2ZdY6Ptjc
1irix3OtbBSjp1jpQkEyvvNeLzyWM+SZRtidkQ==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uEIOiIrbhpGHlHFdwpkECclghN/LeqRqkWf2JVcX0tU=</DigestValue>
      </Reference>
      <Reference URI="/word/document.xml?ContentType=application/vnd.openxmlformats-officedocument.wordprocessingml.document.main+xml">
        <DigestMethod Algorithm="http://www.w3.org/2001/04/xmlenc#sha256"/>
        <DigestValue>Y7HnvVD2XEhwJqBHUVBYSfVaoz78wyNA24Pl1oMMzA4=</DigestValue>
      </Reference>
      <Reference URI="/word/endnotes.xml?ContentType=application/vnd.openxmlformats-officedocument.wordprocessingml.endnotes+xml">
        <DigestMethod Algorithm="http://www.w3.org/2001/04/xmlenc#sha256"/>
        <DigestValue>NjWqpdJIUa+7BOe+vFzrb1+aX7AcAfYSE8fm0klTP7A=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TZyaU7Ui5HhHHi4PGPeYtQ7qcGiFktfePWczn45OG2A=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VholBbiVp6QKqwR7oSN5L3o4qDkADwaVrOTSTDopSYU=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2023-11-01T12:55:39Z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2023-11-01T12:55:39Z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107</cp:revision>
  <cp:lastPrinted>2018-08-08T13:48:00Z</cp:lastPrinted>
  <dcterms:created xsi:type="dcterms:W3CDTF">2021-09-20T07:59:00Z</dcterms:created>
  <dcterms:modified xsi:type="dcterms:W3CDTF">2023-11-01T12:55:00Z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